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A53C9E8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7235524F" w14:textId="77777777">
        <w:trPr>
          <w:trHeight w:val="1132"/>
        </w:trPr>
        <w:tc>
          <w:tcPr>
            <w:tcW w:w="10434" w:type="dxa"/>
          </w:tcPr>
          <w:p w14:paraId="2B75ABF7" w14:textId="77777777"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AA47075" wp14:editId="717B28D2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52DEAC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02A39B23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1B1ED93" w14:textId="77777777">
        <w:tc>
          <w:tcPr>
            <w:tcW w:w="9002" w:type="dxa"/>
            <w:shd w:val="clear" w:color="auto" w:fill="66CCFF"/>
          </w:tcPr>
          <w:p w14:paraId="598339B2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1A495369" w14:textId="77777777"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0A11A349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01F41A3D" w14:textId="77777777" w:rsidR="009B1CD0" w:rsidRDefault="009B1CD0" w:rsidP="006C4338">
      <w:pPr>
        <w:tabs>
          <w:tab w:val="left" w:pos="851"/>
        </w:tabs>
      </w:pPr>
    </w:p>
    <w:p w14:paraId="0C9F56FA" w14:textId="77777777"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14:paraId="57D86CDE" w14:textId="77777777"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14:paraId="24D56C63" w14:textId="77777777"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14:paraId="2AABE42A" w14:textId="77777777"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14:paraId="1F5CDCB4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488B96C5" w14:textId="77777777"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2E23D1F1" w14:textId="77777777"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14:paraId="2F39E43E" w14:textId="77777777"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25F5DF9C" w14:textId="77777777">
        <w:tc>
          <w:tcPr>
            <w:tcW w:w="10277" w:type="dxa"/>
            <w:shd w:val="clear" w:color="auto" w:fill="66CCFF"/>
          </w:tcPr>
          <w:p w14:paraId="5AF5E242" w14:textId="77777777"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64903125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0ABA519B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 xml:space="preserve">Objet </w:t>
      </w:r>
      <w:r w:rsidR="00CD185D" w:rsidRPr="00A2106F">
        <w:rPr>
          <w:rFonts w:ascii="Tahoma" w:hAnsi="Tahoma" w:cs="Tahoma"/>
          <w:bCs/>
        </w:rPr>
        <w:t>du marché ou de l’accord-</w:t>
      </w:r>
      <w:proofErr w:type="gramStart"/>
      <w:r w:rsidR="00CD185D" w:rsidRPr="00A2106F">
        <w:rPr>
          <w:rFonts w:ascii="Tahoma" w:hAnsi="Tahoma" w:cs="Tahoma"/>
          <w:bCs/>
        </w:rPr>
        <w:t>cadre</w:t>
      </w:r>
      <w:r w:rsidRPr="00A2106F">
        <w:rPr>
          <w:rFonts w:ascii="Tahoma" w:hAnsi="Tahoma" w:cs="Tahoma"/>
        </w:rPr>
        <w:t>:</w:t>
      </w:r>
      <w:proofErr w:type="gramEnd"/>
    </w:p>
    <w:p w14:paraId="28D94FC6" w14:textId="77777777" w:rsidR="009806BA" w:rsidRDefault="009806BA" w:rsidP="009806BA">
      <w:pPr>
        <w:rPr>
          <w:rFonts w:ascii="Tahoma" w:hAnsi="Tahoma" w:cs="Tahoma"/>
          <w:b/>
          <w:bCs/>
        </w:rPr>
      </w:pPr>
    </w:p>
    <w:p w14:paraId="46A29F34" w14:textId="77777777" w:rsidR="00E359A4" w:rsidRPr="00E359A4" w:rsidRDefault="00E359A4" w:rsidP="00E359A4">
      <w:pPr>
        <w:rPr>
          <w:rFonts w:ascii="Tahoma" w:hAnsi="Tahoma" w:cs="Tahoma"/>
          <w:b/>
        </w:rPr>
      </w:pPr>
      <w:r w:rsidRPr="00E359A4">
        <w:rPr>
          <w:rFonts w:ascii="Tahoma" w:hAnsi="Tahoma" w:cs="Tahoma"/>
          <w:b/>
        </w:rPr>
        <w:t>Consultation n°2025DAL0131 :</w:t>
      </w:r>
    </w:p>
    <w:p w14:paraId="67C269FA" w14:textId="77777777" w:rsidR="00E359A4" w:rsidRPr="00E359A4" w:rsidRDefault="00E359A4" w:rsidP="00E359A4">
      <w:pPr>
        <w:rPr>
          <w:rFonts w:ascii="Tahoma" w:hAnsi="Tahoma" w:cs="Tahoma"/>
          <w:b/>
        </w:rPr>
      </w:pPr>
    </w:p>
    <w:p w14:paraId="24784D6C" w14:textId="28687EBA" w:rsidR="00B42CF9" w:rsidRDefault="00E359A4" w:rsidP="00E359A4">
      <w:pPr>
        <w:rPr>
          <w:rFonts w:ascii="Tahoma" w:hAnsi="Tahoma" w:cs="Tahoma"/>
          <w:b/>
        </w:rPr>
      </w:pPr>
      <w:r w:rsidRPr="00E359A4">
        <w:rPr>
          <w:rFonts w:ascii="Tahoma" w:hAnsi="Tahoma" w:cs="Tahoma"/>
          <w:b/>
        </w:rPr>
        <w:t>Fourniture et livraison de denrées alimentaires pour le GHT de Bretagne Occidentale</w:t>
      </w:r>
    </w:p>
    <w:p w14:paraId="0C7A4AEF" w14:textId="77777777" w:rsidR="00B42CF9" w:rsidRPr="00B42CF9" w:rsidRDefault="00B42CF9" w:rsidP="00B42CF9">
      <w:pPr>
        <w:rPr>
          <w:rFonts w:ascii="Tahoma" w:hAnsi="Tahoma" w:cs="Tahoma"/>
          <w:b/>
        </w:rPr>
      </w:pPr>
    </w:p>
    <w:p w14:paraId="6CE5405E" w14:textId="77777777"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 acte d'engagement correspond :</w:t>
      </w:r>
    </w:p>
    <w:p w14:paraId="31E34A97" w14:textId="77777777"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14:paraId="77B140D1" w14:textId="793F93C7" w:rsidR="009B1CD0" w:rsidRPr="00A2106F" w:rsidRDefault="008C48D9" w:rsidP="009B45B9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l’ensemble du marché ou de l’accord-cadre </w:t>
      </w:r>
      <w:r w:rsidR="009B1CD0" w:rsidRPr="00A2106F">
        <w:rPr>
          <w:rFonts w:ascii="Tahoma" w:hAnsi="Tahoma" w:cs="Tahoma"/>
          <w:i/>
          <w:iCs/>
          <w:sz w:val="18"/>
          <w:szCs w:val="18"/>
        </w:rPr>
        <w:t xml:space="preserve">(en cas de </w:t>
      </w:r>
      <w:proofErr w:type="gramStart"/>
      <w:r w:rsidR="009B1CD0" w:rsidRPr="00A2106F">
        <w:rPr>
          <w:rFonts w:ascii="Tahoma" w:hAnsi="Tahoma" w:cs="Tahoma"/>
          <w:i/>
          <w:iCs/>
          <w:sz w:val="18"/>
          <w:szCs w:val="18"/>
        </w:rPr>
        <w:t>non allotissement</w:t>
      </w:r>
      <w:proofErr w:type="gramEnd"/>
      <w:r w:rsidR="009B1CD0" w:rsidRPr="00A2106F">
        <w:rPr>
          <w:rFonts w:ascii="Tahoma" w:hAnsi="Tahoma" w:cs="Tahoma"/>
          <w:i/>
          <w:iCs/>
          <w:sz w:val="18"/>
          <w:szCs w:val="18"/>
        </w:rPr>
        <w:t>)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 </w:t>
      </w:r>
      <w:r w:rsidR="00B87564" w:rsidRPr="00A2106F">
        <w:rPr>
          <w:rFonts w:ascii="Tahoma" w:hAnsi="Tahoma" w:cs="Tahoma"/>
          <w:iCs/>
        </w:rPr>
        <w:t>;</w:t>
      </w:r>
    </w:p>
    <w:p w14:paraId="66109A71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601DF75" w14:textId="0773CA51" w:rsidR="00B87564" w:rsidRDefault="008C48D9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r w:rsidR="00A2106F">
        <w:rPr>
          <w:rFonts w:ascii="Tahoma" w:hAnsi="Tahoma" w:cs="Tahoma"/>
        </w:rPr>
        <w:t>au lot ou aux lots</w:t>
      </w:r>
      <w:r w:rsidR="00B87564" w:rsidRPr="00A2106F">
        <w:rPr>
          <w:rFonts w:ascii="Tahoma" w:hAnsi="Tahoma" w:cs="Tahoma"/>
        </w:rPr>
        <w:t xml:space="preserve"> du marché ou de l’accord-cadre 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="00B87564" w:rsidRPr="00A2106F">
        <w:rPr>
          <w:rFonts w:ascii="Tahoma" w:hAnsi="Tahoma" w:cs="Tahoma"/>
        </w:rPr>
        <w:t> ;</w:t>
      </w:r>
    </w:p>
    <w:p w14:paraId="30E64F64" w14:textId="77777777" w:rsidR="003D5E12" w:rsidRDefault="003D5E12" w:rsidP="003D5E12">
      <w:pPr>
        <w:tabs>
          <w:tab w:val="left" w:pos="2095"/>
        </w:tabs>
        <w:rPr>
          <w:rFonts w:ascii="Tahoma" w:hAnsi="Tahoma" w:cs="Tahoma"/>
        </w:rPr>
      </w:pPr>
    </w:p>
    <w:tbl>
      <w:tblPr>
        <w:tblW w:w="9298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5"/>
        <w:gridCol w:w="567"/>
        <w:gridCol w:w="7796"/>
      </w:tblGrid>
      <w:tr w:rsidR="00DF0A56" w:rsidRPr="00DF0A56" w14:paraId="1A893472" w14:textId="77777777" w:rsidTr="00CF459E">
        <w:trPr>
          <w:cantSplit/>
          <w:trHeight w:val="284"/>
          <w:tblHeader/>
          <w:jc w:val="center"/>
        </w:trPr>
        <w:tc>
          <w:tcPr>
            <w:tcW w:w="935" w:type="dxa"/>
            <w:shd w:val="pct30" w:color="FFFF00" w:fill="FFFFFF"/>
            <w:vAlign w:val="center"/>
          </w:tcPr>
          <w:p w14:paraId="4960D052" w14:textId="77777777" w:rsidR="00DF0A56" w:rsidRPr="00DF0A56" w:rsidRDefault="00DF0A56" w:rsidP="00DF0A56">
            <w:pPr>
              <w:suppressAutoHyphens w:val="0"/>
              <w:jc w:val="center"/>
              <w:rPr>
                <w:rFonts w:ascii="Tahoma" w:hAnsi="Tahoma" w:cs="Tahoma"/>
                <w:b/>
                <w:lang w:eastAsia="fr-FR"/>
              </w:rPr>
            </w:pPr>
            <w:r w:rsidRPr="00DF0A56">
              <w:rPr>
                <w:rFonts w:ascii="Tahoma" w:hAnsi="Tahoma" w:cs="Tahoma"/>
                <w:b/>
                <w:lang w:eastAsia="fr-FR"/>
              </w:rPr>
              <w:t>Cocher</w:t>
            </w:r>
          </w:p>
        </w:tc>
        <w:tc>
          <w:tcPr>
            <w:tcW w:w="567" w:type="dxa"/>
            <w:shd w:val="pct30" w:color="FFFF00" w:fill="FFFFFF"/>
            <w:vAlign w:val="center"/>
          </w:tcPr>
          <w:p w14:paraId="2224B594" w14:textId="77777777" w:rsidR="00DF0A56" w:rsidRPr="00DF0A56" w:rsidRDefault="00DF0A56" w:rsidP="00DF0A56">
            <w:pPr>
              <w:suppressAutoHyphens w:val="0"/>
              <w:jc w:val="center"/>
              <w:rPr>
                <w:rFonts w:ascii="Tahoma" w:hAnsi="Tahoma" w:cs="Tahoma"/>
                <w:b/>
                <w:lang w:eastAsia="fr-FR"/>
              </w:rPr>
            </w:pPr>
            <w:r w:rsidRPr="00DF0A56">
              <w:rPr>
                <w:rFonts w:ascii="Tahoma" w:hAnsi="Tahoma" w:cs="Tahoma"/>
                <w:b/>
                <w:lang w:eastAsia="fr-FR"/>
              </w:rPr>
              <w:t>Lot</w:t>
            </w:r>
          </w:p>
        </w:tc>
        <w:tc>
          <w:tcPr>
            <w:tcW w:w="7796" w:type="dxa"/>
            <w:shd w:val="pct30" w:color="FFFF00" w:fill="FFFFFF"/>
            <w:vAlign w:val="center"/>
          </w:tcPr>
          <w:p w14:paraId="7556B5CB" w14:textId="77777777" w:rsidR="00DF0A56" w:rsidRPr="00DF0A56" w:rsidRDefault="00DF0A56" w:rsidP="00DF0A56">
            <w:pPr>
              <w:suppressAutoHyphens w:val="0"/>
              <w:jc w:val="center"/>
              <w:rPr>
                <w:rFonts w:ascii="Tahoma" w:hAnsi="Tahoma" w:cs="Tahoma"/>
                <w:b/>
                <w:lang w:eastAsia="fr-FR"/>
              </w:rPr>
            </w:pPr>
            <w:r w:rsidRPr="00DF0A56">
              <w:rPr>
                <w:rFonts w:ascii="Tahoma" w:hAnsi="Tahoma" w:cs="Tahoma"/>
                <w:b/>
                <w:lang w:eastAsia="fr-FR"/>
              </w:rPr>
              <w:t>Désignation</w:t>
            </w:r>
          </w:p>
        </w:tc>
      </w:tr>
      <w:tr w:rsidR="003E1813" w:rsidRPr="00DF0A56" w14:paraId="3A19FFFC" w14:textId="77777777" w:rsidTr="006C3507">
        <w:trPr>
          <w:cantSplit/>
          <w:trHeight w:val="265"/>
          <w:jc w:val="center"/>
        </w:trPr>
        <w:tc>
          <w:tcPr>
            <w:tcW w:w="935" w:type="dxa"/>
          </w:tcPr>
          <w:p w14:paraId="1CADAB18" w14:textId="77777777" w:rsidR="003E1813" w:rsidRPr="00DF0A56" w:rsidRDefault="003E1813" w:rsidP="003E181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2E57B284" w14:textId="793F7704" w:rsidR="003E1813" w:rsidRPr="00DF0A56" w:rsidRDefault="003E1813" w:rsidP="003E1813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1</w:t>
            </w:r>
          </w:p>
        </w:tc>
        <w:tc>
          <w:tcPr>
            <w:tcW w:w="7796" w:type="dxa"/>
          </w:tcPr>
          <w:p w14:paraId="7568372F" w14:textId="12C5C479" w:rsidR="003E1813" w:rsidRPr="00DF0A56" w:rsidRDefault="003E1813" w:rsidP="003E1813">
            <w:pPr>
              <w:jc w:val="both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Biscuits</w:t>
            </w:r>
          </w:p>
        </w:tc>
      </w:tr>
      <w:tr w:rsidR="003E1813" w:rsidRPr="00DF0A56" w14:paraId="72FFA4DE" w14:textId="77777777" w:rsidTr="006C3507">
        <w:trPr>
          <w:cantSplit/>
          <w:trHeight w:val="265"/>
          <w:jc w:val="center"/>
        </w:trPr>
        <w:tc>
          <w:tcPr>
            <w:tcW w:w="935" w:type="dxa"/>
          </w:tcPr>
          <w:p w14:paraId="127E2E68" w14:textId="77777777" w:rsidR="003E1813" w:rsidRPr="00DF0A56" w:rsidRDefault="003E1813" w:rsidP="003E181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0DC706AE" w14:textId="480F1EB6" w:rsidR="003E1813" w:rsidRPr="00DF0A56" w:rsidRDefault="003E1813" w:rsidP="003E1813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2</w:t>
            </w:r>
          </w:p>
        </w:tc>
        <w:tc>
          <w:tcPr>
            <w:tcW w:w="7796" w:type="dxa"/>
          </w:tcPr>
          <w:p w14:paraId="2757EBD9" w14:textId="071A1445" w:rsidR="003E1813" w:rsidRPr="00DF0A56" w:rsidRDefault="003E1813" w:rsidP="003E1813">
            <w:pPr>
              <w:jc w:val="both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Chocolat</w:t>
            </w:r>
          </w:p>
        </w:tc>
      </w:tr>
      <w:tr w:rsidR="003E1813" w:rsidRPr="00DF0A56" w14:paraId="703E4EDF" w14:textId="77777777" w:rsidTr="006C3507">
        <w:trPr>
          <w:cantSplit/>
          <w:trHeight w:val="265"/>
          <w:jc w:val="center"/>
        </w:trPr>
        <w:tc>
          <w:tcPr>
            <w:tcW w:w="935" w:type="dxa"/>
          </w:tcPr>
          <w:p w14:paraId="5464CBF6" w14:textId="77777777" w:rsidR="003E1813" w:rsidRPr="00DF0A56" w:rsidRDefault="003E1813" w:rsidP="003E181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39F18B30" w14:textId="0E8860FA" w:rsidR="003E1813" w:rsidRPr="00DF0A56" w:rsidRDefault="003E1813" w:rsidP="003E1813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3</w:t>
            </w:r>
          </w:p>
        </w:tc>
        <w:tc>
          <w:tcPr>
            <w:tcW w:w="7796" w:type="dxa"/>
          </w:tcPr>
          <w:p w14:paraId="02757CB8" w14:textId="20FD1C5B" w:rsidR="003E1813" w:rsidRPr="00DF0A56" w:rsidRDefault="003E1813" w:rsidP="003E1813">
            <w:pPr>
              <w:jc w:val="both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Confiserie</w:t>
            </w:r>
          </w:p>
        </w:tc>
      </w:tr>
      <w:tr w:rsidR="003E1813" w:rsidRPr="00DF0A56" w14:paraId="20B6F204" w14:textId="77777777" w:rsidTr="006C3507">
        <w:trPr>
          <w:cantSplit/>
          <w:trHeight w:val="265"/>
          <w:jc w:val="center"/>
        </w:trPr>
        <w:tc>
          <w:tcPr>
            <w:tcW w:w="935" w:type="dxa"/>
          </w:tcPr>
          <w:p w14:paraId="6FAFBC53" w14:textId="77777777" w:rsidR="003E1813" w:rsidRPr="00DF0A56" w:rsidRDefault="003E1813" w:rsidP="003E181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43D8A5F4" w14:textId="2935981E" w:rsidR="003E1813" w:rsidRPr="00DF0A56" w:rsidRDefault="003E1813" w:rsidP="003E1813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4</w:t>
            </w:r>
          </w:p>
        </w:tc>
        <w:tc>
          <w:tcPr>
            <w:tcW w:w="7796" w:type="dxa"/>
          </w:tcPr>
          <w:p w14:paraId="69634766" w14:textId="08196E33" w:rsidR="003E1813" w:rsidRPr="00DF0A56" w:rsidRDefault="003E1813" w:rsidP="003E1813">
            <w:pPr>
              <w:jc w:val="both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Conserves fruits et desserts</w:t>
            </w:r>
          </w:p>
        </w:tc>
      </w:tr>
      <w:tr w:rsidR="003E1813" w:rsidRPr="00DF0A56" w14:paraId="0311EEF4" w14:textId="77777777" w:rsidTr="006C3507">
        <w:trPr>
          <w:cantSplit/>
          <w:trHeight w:val="265"/>
          <w:jc w:val="center"/>
        </w:trPr>
        <w:tc>
          <w:tcPr>
            <w:tcW w:w="935" w:type="dxa"/>
          </w:tcPr>
          <w:p w14:paraId="256F54C1" w14:textId="77777777" w:rsidR="003E1813" w:rsidRPr="00DF0A56" w:rsidRDefault="003E1813" w:rsidP="003E181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3B1326A9" w14:textId="52A54FF3" w:rsidR="003E1813" w:rsidRPr="00DF0A56" w:rsidRDefault="003E1813" w:rsidP="003E1813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5</w:t>
            </w:r>
          </w:p>
        </w:tc>
        <w:tc>
          <w:tcPr>
            <w:tcW w:w="7796" w:type="dxa"/>
          </w:tcPr>
          <w:p w14:paraId="68BF0439" w14:textId="2AF90AAD" w:rsidR="003E1813" w:rsidRPr="00DF0A56" w:rsidRDefault="003E1813" w:rsidP="003E1813">
            <w:pPr>
              <w:jc w:val="both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Epices et condiments</w:t>
            </w:r>
          </w:p>
        </w:tc>
      </w:tr>
      <w:tr w:rsidR="003E1813" w:rsidRPr="00DF0A56" w14:paraId="08D470A0" w14:textId="77777777" w:rsidTr="006C3507">
        <w:trPr>
          <w:cantSplit/>
          <w:trHeight w:val="265"/>
          <w:jc w:val="center"/>
        </w:trPr>
        <w:tc>
          <w:tcPr>
            <w:tcW w:w="935" w:type="dxa"/>
          </w:tcPr>
          <w:p w14:paraId="6208BDDC" w14:textId="77777777" w:rsidR="003E1813" w:rsidRPr="00DF0A56" w:rsidRDefault="003E1813" w:rsidP="003E181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04689C1C" w14:textId="2F1B49D1" w:rsidR="003E1813" w:rsidRPr="00DF0A56" w:rsidRDefault="003E1813" w:rsidP="003E1813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6</w:t>
            </w:r>
          </w:p>
        </w:tc>
        <w:tc>
          <w:tcPr>
            <w:tcW w:w="7796" w:type="dxa"/>
          </w:tcPr>
          <w:p w14:paraId="3C3999F7" w14:textId="44EBAEE4" w:rsidR="003E1813" w:rsidRPr="00DF0A56" w:rsidRDefault="003E1813" w:rsidP="003E1813">
            <w:pPr>
              <w:jc w:val="both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Graines et fruits séchés</w:t>
            </w:r>
          </w:p>
        </w:tc>
      </w:tr>
      <w:tr w:rsidR="003E1813" w:rsidRPr="00DF0A56" w14:paraId="1C6A5B25" w14:textId="77777777" w:rsidTr="006C3507">
        <w:trPr>
          <w:cantSplit/>
          <w:trHeight w:val="265"/>
          <w:jc w:val="center"/>
        </w:trPr>
        <w:tc>
          <w:tcPr>
            <w:tcW w:w="935" w:type="dxa"/>
          </w:tcPr>
          <w:p w14:paraId="6EC8B64C" w14:textId="77777777" w:rsidR="003E1813" w:rsidRPr="00DF0A56" w:rsidRDefault="003E1813" w:rsidP="003E181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250672AE" w14:textId="20A1441C" w:rsidR="003E1813" w:rsidRPr="00DF0A56" w:rsidRDefault="003E1813" w:rsidP="003E1813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7</w:t>
            </w:r>
          </w:p>
        </w:tc>
        <w:tc>
          <w:tcPr>
            <w:tcW w:w="7796" w:type="dxa"/>
          </w:tcPr>
          <w:p w14:paraId="036A3470" w14:textId="65BEB37F" w:rsidR="003E1813" w:rsidRPr="00DF0A56" w:rsidRDefault="003E1813" w:rsidP="003E1813">
            <w:pPr>
              <w:jc w:val="both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Produits de pâtisserie</w:t>
            </w:r>
          </w:p>
        </w:tc>
      </w:tr>
      <w:tr w:rsidR="003E1813" w:rsidRPr="00DF0A56" w14:paraId="6E055943" w14:textId="77777777" w:rsidTr="006C3507">
        <w:trPr>
          <w:cantSplit/>
          <w:trHeight w:val="265"/>
          <w:jc w:val="center"/>
        </w:trPr>
        <w:tc>
          <w:tcPr>
            <w:tcW w:w="935" w:type="dxa"/>
          </w:tcPr>
          <w:p w14:paraId="37376598" w14:textId="77777777" w:rsidR="003E1813" w:rsidRPr="00DF0A56" w:rsidRDefault="003E1813" w:rsidP="003E181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6341592D" w14:textId="5FF8FA5C" w:rsidR="003E1813" w:rsidRPr="00DF0A56" w:rsidRDefault="003E1813" w:rsidP="003E1813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8</w:t>
            </w:r>
          </w:p>
        </w:tc>
        <w:tc>
          <w:tcPr>
            <w:tcW w:w="7796" w:type="dxa"/>
          </w:tcPr>
          <w:p w14:paraId="5D06EED5" w14:textId="6DA9727C" w:rsidR="003E1813" w:rsidRPr="00DF0A56" w:rsidRDefault="003E1813" w:rsidP="003E1813">
            <w:pPr>
              <w:jc w:val="both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Produits supermarché</w:t>
            </w:r>
          </w:p>
        </w:tc>
      </w:tr>
      <w:tr w:rsidR="003E1813" w:rsidRPr="00DF0A56" w14:paraId="20A4F447" w14:textId="77777777" w:rsidTr="006C3507">
        <w:trPr>
          <w:cantSplit/>
          <w:trHeight w:val="265"/>
          <w:jc w:val="center"/>
        </w:trPr>
        <w:tc>
          <w:tcPr>
            <w:tcW w:w="935" w:type="dxa"/>
          </w:tcPr>
          <w:p w14:paraId="5E3E5128" w14:textId="77777777" w:rsidR="003E1813" w:rsidRPr="00DF0A56" w:rsidRDefault="003E1813" w:rsidP="003E181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17BC4214" w14:textId="189A01CD" w:rsidR="003E1813" w:rsidRPr="00DF0A56" w:rsidRDefault="003E1813" w:rsidP="003E1813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9</w:t>
            </w:r>
          </w:p>
        </w:tc>
        <w:tc>
          <w:tcPr>
            <w:tcW w:w="7796" w:type="dxa"/>
          </w:tcPr>
          <w:p w14:paraId="2C3FA4E0" w14:textId="6743C799" w:rsidR="003E1813" w:rsidRPr="00DF0A56" w:rsidRDefault="003E1813" w:rsidP="003E1813">
            <w:pPr>
              <w:jc w:val="both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Farines</w:t>
            </w:r>
          </w:p>
        </w:tc>
      </w:tr>
      <w:tr w:rsidR="003E1813" w:rsidRPr="00DF0A56" w14:paraId="70F8224B" w14:textId="77777777" w:rsidTr="006C3507">
        <w:trPr>
          <w:cantSplit/>
          <w:trHeight w:val="265"/>
          <w:jc w:val="center"/>
        </w:trPr>
        <w:tc>
          <w:tcPr>
            <w:tcW w:w="935" w:type="dxa"/>
          </w:tcPr>
          <w:p w14:paraId="0C5FD79A" w14:textId="77777777" w:rsidR="003E1813" w:rsidRPr="00DF0A56" w:rsidRDefault="003E1813" w:rsidP="003E181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53DEE09F" w14:textId="2E4D2647" w:rsidR="003E1813" w:rsidRPr="00DF0A56" w:rsidRDefault="003E1813" w:rsidP="003E1813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10</w:t>
            </w:r>
          </w:p>
        </w:tc>
        <w:tc>
          <w:tcPr>
            <w:tcW w:w="7796" w:type="dxa"/>
          </w:tcPr>
          <w:p w14:paraId="285C1E03" w14:textId="60C248A2" w:rsidR="003E1813" w:rsidRPr="00DF0A56" w:rsidRDefault="003E1813" w:rsidP="003E1813">
            <w:pPr>
              <w:jc w:val="both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Céréales et amidons</w:t>
            </w:r>
          </w:p>
        </w:tc>
      </w:tr>
      <w:tr w:rsidR="003E1813" w:rsidRPr="00DF0A56" w14:paraId="1CBBC0F5" w14:textId="77777777" w:rsidTr="006C3507">
        <w:trPr>
          <w:cantSplit/>
          <w:trHeight w:val="265"/>
          <w:jc w:val="center"/>
        </w:trPr>
        <w:tc>
          <w:tcPr>
            <w:tcW w:w="935" w:type="dxa"/>
          </w:tcPr>
          <w:p w14:paraId="7A4882D7" w14:textId="77777777" w:rsidR="003E1813" w:rsidRPr="00DF0A56" w:rsidRDefault="003E1813" w:rsidP="003E181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4AD06C03" w14:textId="18695CB3" w:rsidR="003E1813" w:rsidRPr="00DF0A56" w:rsidRDefault="003E1813" w:rsidP="003E1813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11</w:t>
            </w:r>
          </w:p>
        </w:tc>
        <w:tc>
          <w:tcPr>
            <w:tcW w:w="7796" w:type="dxa"/>
          </w:tcPr>
          <w:p w14:paraId="38CC9D4F" w14:textId="1D15FD72" w:rsidR="003E1813" w:rsidRPr="00DF0A56" w:rsidRDefault="003E1813" w:rsidP="003E1813">
            <w:pPr>
              <w:jc w:val="both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Crêpes</w:t>
            </w:r>
          </w:p>
        </w:tc>
      </w:tr>
      <w:tr w:rsidR="003E1813" w:rsidRPr="00DF0A56" w14:paraId="13B097E5" w14:textId="77777777" w:rsidTr="006C3507">
        <w:trPr>
          <w:cantSplit/>
          <w:trHeight w:val="265"/>
          <w:jc w:val="center"/>
        </w:trPr>
        <w:tc>
          <w:tcPr>
            <w:tcW w:w="935" w:type="dxa"/>
          </w:tcPr>
          <w:p w14:paraId="69E64800" w14:textId="77777777" w:rsidR="003E1813" w:rsidRPr="00DF0A56" w:rsidRDefault="003E1813" w:rsidP="003E181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42650F67" w14:textId="6FA8BDA7" w:rsidR="003E1813" w:rsidRPr="00DF0A56" w:rsidRDefault="003E1813" w:rsidP="003E1813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12</w:t>
            </w:r>
          </w:p>
        </w:tc>
        <w:tc>
          <w:tcPr>
            <w:tcW w:w="7796" w:type="dxa"/>
          </w:tcPr>
          <w:p w14:paraId="3A0CAF5F" w14:textId="37809532" w:rsidR="003E1813" w:rsidRPr="00DF0A56" w:rsidRDefault="003E1813" w:rsidP="003E1813">
            <w:pPr>
              <w:jc w:val="both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Pain</w:t>
            </w:r>
          </w:p>
        </w:tc>
      </w:tr>
      <w:tr w:rsidR="003E1813" w:rsidRPr="00DF0A56" w14:paraId="44B8C4E9" w14:textId="77777777" w:rsidTr="006C3507">
        <w:trPr>
          <w:cantSplit/>
          <w:trHeight w:val="265"/>
          <w:jc w:val="center"/>
        </w:trPr>
        <w:tc>
          <w:tcPr>
            <w:tcW w:w="935" w:type="dxa"/>
          </w:tcPr>
          <w:p w14:paraId="078DC247" w14:textId="77777777" w:rsidR="003E1813" w:rsidRPr="00DF0A56" w:rsidRDefault="003E1813" w:rsidP="003E181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6462CFFE" w14:textId="5AE87DCC" w:rsidR="003E1813" w:rsidRPr="00DF0A56" w:rsidRDefault="003E1813" w:rsidP="003E1813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13</w:t>
            </w:r>
          </w:p>
        </w:tc>
        <w:tc>
          <w:tcPr>
            <w:tcW w:w="7796" w:type="dxa"/>
          </w:tcPr>
          <w:p w14:paraId="3DD237F0" w14:textId="242EE4C3" w:rsidR="003E1813" w:rsidRPr="00DF0A56" w:rsidRDefault="003E1813" w:rsidP="003E1813">
            <w:pPr>
              <w:jc w:val="both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Poissons frais</w:t>
            </w:r>
          </w:p>
        </w:tc>
      </w:tr>
      <w:tr w:rsidR="003E1813" w:rsidRPr="00DF0A56" w14:paraId="4BFF8519" w14:textId="77777777" w:rsidTr="006C3507">
        <w:trPr>
          <w:cantSplit/>
          <w:trHeight w:val="265"/>
          <w:jc w:val="center"/>
        </w:trPr>
        <w:tc>
          <w:tcPr>
            <w:tcW w:w="935" w:type="dxa"/>
          </w:tcPr>
          <w:p w14:paraId="7F66E67F" w14:textId="77777777" w:rsidR="003E1813" w:rsidRPr="00DF0A56" w:rsidRDefault="003E1813" w:rsidP="003E181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29A59DC2" w14:textId="360AC4AA" w:rsidR="003E1813" w:rsidRPr="00DF0A56" w:rsidRDefault="003E1813" w:rsidP="003E1813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14</w:t>
            </w:r>
          </w:p>
        </w:tc>
        <w:tc>
          <w:tcPr>
            <w:tcW w:w="7796" w:type="dxa"/>
          </w:tcPr>
          <w:p w14:paraId="51A1ECA0" w14:textId="56276D98" w:rsidR="003E1813" w:rsidRPr="00DF0A56" w:rsidRDefault="003E1813" w:rsidP="003E1813">
            <w:pPr>
              <w:jc w:val="both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Beurre, fromages et laitages</w:t>
            </w:r>
          </w:p>
        </w:tc>
      </w:tr>
      <w:tr w:rsidR="003E1813" w:rsidRPr="00DF0A56" w14:paraId="602B3BEB" w14:textId="77777777" w:rsidTr="006C3507">
        <w:trPr>
          <w:cantSplit/>
          <w:trHeight w:val="265"/>
          <w:jc w:val="center"/>
        </w:trPr>
        <w:tc>
          <w:tcPr>
            <w:tcW w:w="935" w:type="dxa"/>
          </w:tcPr>
          <w:p w14:paraId="24A1FB28" w14:textId="77777777" w:rsidR="003E1813" w:rsidRPr="00DF0A56" w:rsidRDefault="003E1813" w:rsidP="003E181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752CF6A9" w14:textId="41A45721" w:rsidR="003E1813" w:rsidRPr="00DF0A56" w:rsidRDefault="003E1813" w:rsidP="003E1813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15</w:t>
            </w:r>
          </w:p>
        </w:tc>
        <w:tc>
          <w:tcPr>
            <w:tcW w:w="7796" w:type="dxa"/>
          </w:tcPr>
          <w:p w14:paraId="58FF9606" w14:textId="58AF70F1" w:rsidR="003E1813" w:rsidRPr="00DF0A56" w:rsidRDefault="003E1813" w:rsidP="003E1813">
            <w:pPr>
              <w:jc w:val="both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Yaourts et crèmes dessert Bio</w:t>
            </w:r>
          </w:p>
        </w:tc>
      </w:tr>
      <w:tr w:rsidR="003E1813" w:rsidRPr="00DF0A56" w14:paraId="3609BC57" w14:textId="77777777" w:rsidTr="006C3507">
        <w:trPr>
          <w:cantSplit/>
          <w:trHeight w:val="265"/>
          <w:jc w:val="center"/>
        </w:trPr>
        <w:tc>
          <w:tcPr>
            <w:tcW w:w="935" w:type="dxa"/>
          </w:tcPr>
          <w:p w14:paraId="0B214552" w14:textId="77777777" w:rsidR="003E1813" w:rsidRPr="00DF0A56" w:rsidRDefault="003E1813" w:rsidP="003E181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166D2426" w14:textId="5D8CB33A" w:rsidR="003E1813" w:rsidRPr="00DF0A56" w:rsidRDefault="003E1813" w:rsidP="003E1813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16</w:t>
            </w:r>
          </w:p>
        </w:tc>
        <w:tc>
          <w:tcPr>
            <w:tcW w:w="7796" w:type="dxa"/>
          </w:tcPr>
          <w:p w14:paraId="7410729C" w14:textId="79C4A490" w:rsidR="003E1813" w:rsidRPr="00DF0A56" w:rsidRDefault="003E1813" w:rsidP="003E1813">
            <w:pPr>
              <w:jc w:val="both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Lait</w:t>
            </w:r>
          </w:p>
        </w:tc>
      </w:tr>
      <w:tr w:rsidR="003E1813" w:rsidRPr="00DF0A56" w14:paraId="785C2A30" w14:textId="77777777" w:rsidTr="006C3507">
        <w:trPr>
          <w:cantSplit/>
          <w:trHeight w:val="265"/>
          <w:jc w:val="center"/>
        </w:trPr>
        <w:tc>
          <w:tcPr>
            <w:tcW w:w="935" w:type="dxa"/>
          </w:tcPr>
          <w:p w14:paraId="2E8B1E36" w14:textId="77777777" w:rsidR="003E1813" w:rsidRPr="00DF0A56" w:rsidRDefault="003E1813" w:rsidP="003E181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2A12D7D5" w14:textId="07EA291E" w:rsidR="003E1813" w:rsidRPr="00DF0A56" w:rsidRDefault="003E1813" w:rsidP="003E1813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17</w:t>
            </w:r>
          </w:p>
        </w:tc>
        <w:tc>
          <w:tcPr>
            <w:tcW w:w="7796" w:type="dxa"/>
          </w:tcPr>
          <w:p w14:paraId="2FEED488" w14:textId="3D3820AA" w:rsidR="003E1813" w:rsidRPr="00DF0A56" w:rsidRDefault="003E1813" w:rsidP="003E1813">
            <w:pPr>
              <w:jc w:val="both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Pâtisserie</w:t>
            </w:r>
          </w:p>
        </w:tc>
      </w:tr>
      <w:tr w:rsidR="003E1813" w:rsidRPr="00DF0A56" w14:paraId="18306457" w14:textId="77777777" w:rsidTr="006C3507">
        <w:trPr>
          <w:cantSplit/>
          <w:trHeight w:val="265"/>
          <w:jc w:val="center"/>
        </w:trPr>
        <w:tc>
          <w:tcPr>
            <w:tcW w:w="935" w:type="dxa"/>
          </w:tcPr>
          <w:p w14:paraId="02CB69E7" w14:textId="77777777" w:rsidR="003E1813" w:rsidRPr="00DF0A56" w:rsidRDefault="003E1813" w:rsidP="003E181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50AA7D23" w14:textId="2D49FF83" w:rsidR="003E1813" w:rsidRPr="00DF0A56" w:rsidRDefault="003E1813" w:rsidP="003E1813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18</w:t>
            </w:r>
          </w:p>
        </w:tc>
        <w:tc>
          <w:tcPr>
            <w:tcW w:w="7796" w:type="dxa"/>
          </w:tcPr>
          <w:p w14:paraId="378F86BA" w14:textId="0ADC11B2" w:rsidR="003E1813" w:rsidRPr="00DF0A56" w:rsidRDefault="003E1813" w:rsidP="003E1813">
            <w:pPr>
              <w:jc w:val="both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Légumes</w:t>
            </w:r>
          </w:p>
        </w:tc>
      </w:tr>
      <w:tr w:rsidR="003E1813" w:rsidRPr="00DF0A56" w14:paraId="45CF5E2C" w14:textId="77777777" w:rsidTr="006C3507">
        <w:trPr>
          <w:cantSplit/>
          <w:trHeight w:val="265"/>
          <w:jc w:val="center"/>
        </w:trPr>
        <w:tc>
          <w:tcPr>
            <w:tcW w:w="935" w:type="dxa"/>
          </w:tcPr>
          <w:p w14:paraId="43517C4B" w14:textId="77777777" w:rsidR="003E1813" w:rsidRPr="00DF0A56" w:rsidRDefault="003E1813" w:rsidP="003E181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281A160D" w14:textId="379F899E" w:rsidR="003E1813" w:rsidRPr="00DF0A56" w:rsidRDefault="003E1813" w:rsidP="003E1813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19</w:t>
            </w:r>
          </w:p>
        </w:tc>
        <w:tc>
          <w:tcPr>
            <w:tcW w:w="7796" w:type="dxa"/>
          </w:tcPr>
          <w:p w14:paraId="0BCCAB2C" w14:textId="7E6F55D3" w:rsidR="003E1813" w:rsidRPr="00DF0A56" w:rsidRDefault="003E1813" w:rsidP="003E1813">
            <w:pPr>
              <w:jc w:val="both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Produits frits</w:t>
            </w:r>
          </w:p>
        </w:tc>
      </w:tr>
      <w:tr w:rsidR="003E1813" w:rsidRPr="00DF0A56" w14:paraId="6D35BA84" w14:textId="77777777" w:rsidTr="006C3507">
        <w:trPr>
          <w:cantSplit/>
          <w:trHeight w:val="265"/>
          <w:jc w:val="center"/>
        </w:trPr>
        <w:tc>
          <w:tcPr>
            <w:tcW w:w="935" w:type="dxa"/>
          </w:tcPr>
          <w:p w14:paraId="3F5C97C0" w14:textId="77777777" w:rsidR="003E1813" w:rsidRPr="00DF0A56" w:rsidRDefault="003E1813" w:rsidP="003E181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5E366B74" w14:textId="103C8148" w:rsidR="003E1813" w:rsidRPr="00DF0A56" w:rsidRDefault="003E1813" w:rsidP="003E1813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20</w:t>
            </w:r>
          </w:p>
        </w:tc>
        <w:tc>
          <w:tcPr>
            <w:tcW w:w="7796" w:type="dxa"/>
          </w:tcPr>
          <w:p w14:paraId="68C51EA6" w14:textId="7C3863EB" w:rsidR="003E1813" w:rsidRPr="00DF0A56" w:rsidRDefault="003E1813" w:rsidP="003E1813">
            <w:pPr>
              <w:jc w:val="both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Purées de fruits</w:t>
            </w:r>
          </w:p>
        </w:tc>
      </w:tr>
      <w:tr w:rsidR="003E1813" w:rsidRPr="00DF0A56" w14:paraId="655FE592" w14:textId="77777777" w:rsidTr="006C3507">
        <w:trPr>
          <w:cantSplit/>
          <w:trHeight w:val="265"/>
          <w:jc w:val="center"/>
        </w:trPr>
        <w:tc>
          <w:tcPr>
            <w:tcW w:w="935" w:type="dxa"/>
          </w:tcPr>
          <w:p w14:paraId="41414F97" w14:textId="77777777" w:rsidR="003E1813" w:rsidRPr="00DF0A56" w:rsidRDefault="003E1813" w:rsidP="003E181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01973498" w14:textId="1A5E3A7D" w:rsidR="003E1813" w:rsidRPr="00DF0A56" w:rsidRDefault="003E1813" w:rsidP="003E1813">
            <w:pPr>
              <w:jc w:val="center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21</w:t>
            </w:r>
          </w:p>
        </w:tc>
        <w:tc>
          <w:tcPr>
            <w:tcW w:w="7796" w:type="dxa"/>
          </w:tcPr>
          <w:p w14:paraId="20C94B71" w14:textId="2BF69AAA" w:rsidR="003E1813" w:rsidRPr="00DF0A56" w:rsidRDefault="003E1813" w:rsidP="003E1813">
            <w:pPr>
              <w:jc w:val="both"/>
              <w:rPr>
                <w:rFonts w:ascii="Tahoma" w:hAnsi="Tahoma" w:cs="Tahoma"/>
              </w:rPr>
            </w:pPr>
            <w:r w:rsidRPr="00132196">
              <w:rPr>
                <w:rFonts w:ascii="Tahoma" w:hAnsi="Tahoma" w:cs="Tahoma"/>
              </w:rPr>
              <w:t>Pain surgelé</w:t>
            </w:r>
          </w:p>
        </w:tc>
      </w:tr>
    </w:tbl>
    <w:p w14:paraId="2430F5B2" w14:textId="77777777" w:rsidR="009B1CD0" w:rsidRPr="00A2106F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Tahoma" w:hAnsi="Tahoma" w:cs="Tahoma"/>
          <w:iCs/>
        </w:rPr>
      </w:pPr>
    </w:p>
    <w:p w14:paraId="054E8423" w14:textId="77777777" w:rsidR="009B1CD0" w:rsidRPr="00A2106F" w:rsidRDefault="007E313B" w:rsidP="006F3DF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>à l’offre de base.</w:t>
      </w:r>
    </w:p>
    <w:p w14:paraId="302FD75B" w14:textId="77777777"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36659114" w14:textId="77777777" w:rsidR="009B1CD0" w:rsidRPr="00A2106F" w:rsidRDefault="007E313B" w:rsidP="005846FB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la variante suivante : </w:t>
      </w:r>
    </w:p>
    <w:p w14:paraId="4175BAF6" w14:textId="77777777" w:rsidR="00DF0A56" w:rsidRDefault="00DF0A56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7FE0100E" w14:textId="77777777" w:rsidTr="00D2655F">
        <w:tc>
          <w:tcPr>
            <w:tcW w:w="10277" w:type="dxa"/>
            <w:shd w:val="clear" w:color="auto" w:fill="66CCFF"/>
          </w:tcPr>
          <w:p w14:paraId="197D883B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51D4D402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6CD6325B" w14:textId="77777777"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14:paraId="7056C0E5" w14:textId="77777777"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14:paraId="4B330A80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0026AD57" w14:textId="77777777"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14:paraId="66D4981A" w14:textId="5E77D02D" w:rsidR="009B1CD0" w:rsidRPr="00AA3D45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557570">
        <w:rPr>
          <w:rFonts w:ascii="Tahoma" w:hAnsi="Tahoma" w:cs="Tahoma"/>
        </w:rPr>
        <w:t xml:space="preserve"> </w:t>
      </w:r>
      <w:bookmarkStart w:id="0" w:name="_Hlk183448210"/>
      <w:bookmarkStart w:id="1" w:name="_Hlk195608094"/>
      <w:r w:rsidR="00573BEC">
        <w:rPr>
          <w:rFonts w:ascii="Tahoma" w:hAnsi="Tahoma" w:cs="Tahoma"/>
          <w:b/>
        </w:rPr>
        <w:t>202</w:t>
      </w:r>
      <w:r w:rsidR="00E0668C">
        <w:rPr>
          <w:rFonts w:ascii="Tahoma" w:hAnsi="Tahoma" w:cs="Tahoma"/>
          <w:b/>
        </w:rPr>
        <w:t>5</w:t>
      </w:r>
      <w:r w:rsidR="00573BEC">
        <w:rPr>
          <w:rFonts w:ascii="Tahoma" w:hAnsi="Tahoma" w:cs="Tahoma"/>
          <w:b/>
        </w:rPr>
        <w:t>D</w:t>
      </w:r>
      <w:r w:rsidR="00DF0A56">
        <w:rPr>
          <w:rFonts w:ascii="Tahoma" w:hAnsi="Tahoma" w:cs="Tahoma"/>
          <w:b/>
        </w:rPr>
        <w:t>AL</w:t>
      </w:r>
      <w:bookmarkEnd w:id="0"/>
      <w:bookmarkEnd w:id="1"/>
      <w:r w:rsidR="00E359A4">
        <w:rPr>
          <w:rFonts w:ascii="Tahoma" w:hAnsi="Tahoma" w:cs="Tahoma"/>
          <w:b/>
        </w:rPr>
        <w:t>0131</w:t>
      </w:r>
    </w:p>
    <w:p w14:paraId="04DC11D0" w14:textId="6D86F870" w:rsidR="009B1CD0" w:rsidRPr="00AA3D45" w:rsidRDefault="00B2407A" w:rsidP="0061068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CCTP n°</w:t>
      </w:r>
      <w:r w:rsidR="00557570" w:rsidRPr="00AA3D45">
        <w:rPr>
          <w:rFonts w:ascii="Tahoma" w:hAnsi="Tahoma" w:cs="Tahoma"/>
        </w:rPr>
        <w:t xml:space="preserve"> </w:t>
      </w:r>
      <w:r w:rsidR="00E0668C">
        <w:rPr>
          <w:rFonts w:ascii="Tahoma" w:hAnsi="Tahoma" w:cs="Tahoma"/>
          <w:b/>
        </w:rPr>
        <w:t>2025DAL</w:t>
      </w:r>
      <w:r w:rsidR="00E359A4">
        <w:rPr>
          <w:rFonts w:ascii="Tahoma" w:hAnsi="Tahoma" w:cs="Tahoma"/>
          <w:b/>
        </w:rPr>
        <w:t>0131</w:t>
      </w:r>
    </w:p>
    <w:p w14:paraId="09A41DCD" w14:textId="7156F53D" w:rsidR="009B1CD0" w:rsidRPr="00AA3D45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Autres : tout autre document de la consultation n°</w:t>
      </w:r>
      <w:r w:rsidR="00557570" w:rsidRPr="00AA3D45">
        <w:rPr>
          <w:rFonts w:ascii="Tahoma" w:hAnsi="Tahoma" w:cs="Tahoma"/>
        </w:rPr>
        <w:t xml:space="preserve"> </w:t>
      </w:r>
      <w:r w:rsidR="00E0668C">
        <w:rPr>
          <w:rFonts w:ascii="Tahoma" w:hAnsi="Tahoma" w:cs="Tahoma"/>
          <w:b/>
        </w:rPr>
        <w:t>2025DAL</w:t>
      </w:r>
      <w:r w:rsidR="00E359A4">
        <w:rPr>
          <w:rFonts w:ascii="Tahoma" w:hAnsi="Tahoma" w:cs="Tahoma"/>
          <w:b/>
        </w:rPr>
        <w:t>0131</w:t>
      </w:r>
    </w:p>
    <w:p w14:paraId="7817EEA7" w14:textId="77777777"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14:paraId="492B6AD0" w14:textId="77777777"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et conformément à leurs clauses,</w:t>
      </w:r>
    </w:p>
    <w:p w14:paraId="21AD8801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9474B0F" w14:textId="77777777"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14:paraId="5F1736DE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8A0DA3D" w14:textId="77777777"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s’engage,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14:paraId="6DE105BD" w14:textId="77777777"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6CA60A9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8F1F2B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4F8390F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1B1B63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09A9081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34A7601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41D81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4B0F71AA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A88628C" w14:textId="77777777"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engage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14:paraId="4D395BE4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C871B29" w14:textId="77777777"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5629CBDC" w14:textId="77777777"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C7E9A3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FEE8A38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D394B3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A06E0F5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54F0F36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AB61BBF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77532EBF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4D3556B6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124C71BE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19B42F8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090666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EB42EE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5178B02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E09DC2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7B4E6DF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0ADCD13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4528E22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7E238ACF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34912CF2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4076229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0F1A038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7406118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27DA7C4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03DF41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26F21F6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53928E6B" w14:textId="3011C41A" w:rsidR="00D2655F" w:rsidRPr="00E359A4" w:rsidRDefault="00F87D32" w:rsidP="008F7764">
      <w:pPr>
        <w:pStyle w:val="Paragraphedeliste"/>
        <w:numPr>
          <w:ilvl w:val="0"/>
          <w:numId w:val="10"/>
        </w:numPr>
        <w:tabs>
          <w:tab w:val="left" w:pos="851"/>
        </w:tabs>
        <w:ind w:left="284" w:hanging="142"/>
        <w:jc w:val="both"/>
        <w:rPr>
          <w:rFonts w:ascii="Tahoma" w:hAnsi="Tahoma" w:cs="Tahoma"/>
        </w:rPr>
      </w:pPr>
      <w:r w:rsidRPr="00E359A4">
        <w:rPr>
          <w:rFonts w:ascii="Tahoma" w:hAnsi="Tahoma" w:cs="Tahoma"/>
        </w:rPr>
        <w:t>Numéro télécopie :</w:t>
      </w:r>
    </w:p>
    <w:p w14:paraId="386E8A2B" w14:textId="77777777" w:rsidR="00D2655F" w:rsidRPr="00A2106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3B771A9" w14:textId="77777777"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14:paraId="2F90124C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451AC666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14:paraId="2F3A1A43" w14:textId="77777777"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30E42B2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14:paraId="35219602" w14:textId="77777777"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484A16B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4F3165C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51A705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525391E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B11AA9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FC9D12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1C6A63E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567BE81B" w14:textId="3A1D0AC8" w:rsidR="00F87D32" w:rsidRPr="00E359A4" w:rsidRDefault="00F87D32" w:rsidP="00A62549">
      <w:pPr>
        <w:pStyle w:val="Paragraphedeliste"/>
        <w:numPr>
          <w:ilvl w:val="0"/>
          <w:numId w:val="10"/>
        </w:numPr>
        <w:tabs>
          <w:tab w:val="left" w:pos="851"/>
        </w:tabs>
        <w:ind w:left="284" w:hanging="142"/>
        <w:jc w:val="both"/>
        <w:rPr>
          <w:rFonts w:ascii="Tahoma" w:hAnsi="Tahoma" w:cs="Tahoma"/>
        </w:rPr>
      </w:pPr>
      <w:r w:rsidRPr="00E359A4">
        <w:rPr>
          <w:rFonts w:ascii="Tahoma" w:hAnsi="Tahoma" w:cs="Tahoma"/>
        </w:rPr>
        <w:t>Numéro télécopie :</w:t>
      </w:r>
    </w:p>
    <w:p w14:paraId="6A843B82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6DEBD30C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0B0C77F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7863C58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69CC03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6874D4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6FAD9A2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72009F5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41AA01AD" w14:textId="4DD66DAF" w:rsidR="00F87D32" w:rsidRPr="00E359A4" w:rsidRDefault="00F87D32" w:rsidP="00204CE4">
      <w:pPr>
        <w:pStyle w:val="Paragraphedeliste"/>
        <w:numPr>
          <w:ilvl w:val="0"/>
          <w:numId w:val="10"/>
        </w:numPr>
        <w:tabs>
          <w:tab w:val="left" w:pos="851"/>
        </w:tabs>
        <w:ind w:left="284" w:hanging="142"/>
        <w:jc w:val="both"/>
        <w:rPr>
          <w:rFonts w:ascii="Tahoma" w:hAnsi="Tahoma" w:cs="Tahoma"/>
        </w:rPr>
      </w:pPr>
      <w:r w:rsidRPr="00E359A4">
        <w:rPr>
          <w:rFonts w:ascii="Tahoma" w:hAnsi="Tahoma" w:cs="Tahoma"/>
        </w:rPr>
        <w:t>Numéro télécopie :</w:t>
      </w:r>
    </w:p>
    <w:p w14:paraId="320F117B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071E680A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3489FEA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2CFA4CC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195FD2B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0C23BCA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20A1EE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6950468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47AE953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0E7B8189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31A4349C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à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14:paraId="03832050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ci-dessous ;</w:t>
      </w:r>
    </w:p>
    <w:p w14:paraId="587B5628" w14:textId="77777777"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14:paraId="0EA5261C" w14:textId="77777777"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14:paraId="70B3B106" w14:textId="77777777"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14:paraId="389B1D81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14:paraId="31C7AE1D" w14:textId="77777777"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14:paraId="546F569E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14:paraId="4E5ABB32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lastRenderedPageBreak/>
        <w:t>Montant TTC arrêté en lettres à : …………………………………………………………………………………</w:t>
      </w:r>
      <w:proofErr w:type="gramStart"/>
      <w:r w:rsidRPr="00A2106F">
        <w:rPr>
          <w:rFonts w:ascii="Tahoma" w:hAnsi="Tahoma" w:cs="Tahoma"/>
        </w:rPr>
        <w:t>…….</w:t>
      </w:r>
      <w:proofErr w:type="gramEnd"/>
      <w:r w:rsidRPr="00A2106F">
        <w:rPr>
          <w:rFonts w:ascii="Tahoma" w:hAnsi="Tahoma" w:cs="Tahoma"/>
        </w:rPr>
        <w:t>.</w:t>
      </w:r>
    </w:p>
    <w:p w14:paraId="09CC582A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  <w:u w:val="single"/>
        </w:rPr>
        <w:t>OU</w:t>
      </w:r>
      <w:proofErr w:type="gramEnd"/>
    </w:p>
    <w:p w14:paraId="7F5F056A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dans l’annexe financière jointe au présent document.</w:t>
      </w:r>
    </w:p>
    <w:p w14:paraId="373214D5" w14:textId="77777777" w:rsidR="004A7332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1755FA29" w14:textId="77777777"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14:paraId="586AB502" w14:textId="77777777"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(en cas de groupement d’opérateurs économiques.)</w:t>
      </w:r>
    </w:p>
    <w:p w14:paraId="10AEFDD3" w14:textId="77777777"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14:paraId="244C30F1" w14:textId="77777777"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14:paraId="19FE4440" w14:textId="77777777"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4A8D15A7" w14:textId="77777777"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14:paraId="21848FAC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75887174" w14:textId="77777777"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14:paraId="6071CB8A" w14:textId="77777777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756348" w14:textId="77777777"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14:paraId="486E899D" w14:textId="77777777"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21850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14:paraId="0C8B8B75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14:paraId="7DD825B2" w14:textId="77777777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9A4447" w14:textId="77777777"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3A14C9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C3750" w14:textId="77777777"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14:paraId="3D22DF2A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14:paraId="46010215" w14:textId="77777777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82B1CE4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9004126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9D04557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14:paraId="5A5B2B21" w14:textId="77777777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</w:tcPr>
          <w:p w14:paraId="2FB9B3A0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</w:tcPr>
          <w:p w14:paraId="022CCC5B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A880A0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769279E0" w14:textId="77777777"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14:paraId="6C5A82AE" w14:textId="77777777"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14:paraId="6754343C" w14:textId="77777777"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14:paraId="2464D8B6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4BDA7BB5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 de l’établissement bancaire :</w:t>
      </w:r>
    </w:p>
    <w:p w14:paraId="17C8B46F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09BECC76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 de compte :</w:t>
      </w:r>
    </w:p>
    <w:p w14:paraId="77B67EF0" w14:textId="77777777"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2F30C69B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7D40073D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14:paraId="1C62B4AF" w14:textId="77777777"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14:paraId="11BA6B6E" w14:textId="77777777"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37B803DF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29796299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0C8403B" w14:textId="77777777"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14:paraId="0D54D733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0AD0891C" w14:textId="77777777"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14:paraId="7D28B8E1" w14:textId="77777777"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14:paraId="74781057" w14:textId="5FED2F61" w:rsidR="00F9611C" w:rsidRPr="001F2397" w:rsidRDefault="00F9611C" w:rsidP="00F9611C">
      <w:pPr>
        <w:pStyle w:val="Standard"/>
      </w:pPr>
      <w:r w:rsidRPr="001F2397">
        <w:t>Date d’effet de l’accord-cadre : l’accord-cadre prend effet conformément à la date indiqué</w:t>
      </w:r>
      <w:r>
        <w:t xml:space="preserve">e sur la lettre de notification, pour une durée de </w:t>
      </w:r>
      <w:r w:rsidR="00E0668C">
        <w:t>24</w:t>
      </w:r>
      <w:r>
        <w:t xml:space="preserve"> mois. </w:t>
      </w:r>
    </w:p>
    <w:p w14:paraId="3D17C427" w14:textId="77777777" w:rsidR="00F9611C" w:rsidRPr="00950E64" w:rsidRDefault="00F9611C" w:rsidP="00F9611C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  <w:r w:rsidRPr="00950E64">
        <w:rPr>
          <w:rFonts w:ascii="Tahoma" w:hAnsi="Tahoma" w:cs="Tahoma"/>
        </w:rPr>
        <w:tab/>
      </w:r>
    </w:p>
    <w:p w14:paraId="53CCF165" w14:textId="77777777" w:rsidR="00F9611C" w:rsidRPr="00A2106F" w:rsidRDefault="00F9611C" w:rsidP="00F9611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Le marché ou l’accord cadre est reconductible :</w:t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785598BD" w14:textId="77777777" w:rsidR="00F9611C" w:rsidRPr="00A2106F" w:rsidRDefault="00F9611C" w:rsidP="00F9611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06D17DD4" w14:textId="77777777" w:rsidR="00F9611C" w:rsidRPr="00A2106F" w:rsidRDefault="00F9611C" w:rsidP="00F9611C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DD4E889" w14:textId="77777777" w:rsidR="00F9611C" w:rsidRPr="00A2106F" w:rsidRDefault="00F9611C" w:rsidP="00F9611C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Si oui, préciser :</w:t>
      </w:r>
    </w:p>
    <w:p w14:paraId="5BE9A44A" w14:textId="05EEC8EB" w:rsidR="00F9611C" w:rsidRDefault="00F9611C" w:rsidP="00F9611C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Nombre des reconductions : </w:t>
      </w:r>
      <w:r w:rsidR="00E0668C">
        <w:rPr>
          <w:rFonts w:ascii="Tahoma" w:hAnsi="Tahoma" w:cs="Tahoma"/>
        </w:rPr>
        <w:t>2</w:t>
      </w:r>
    </w:p>
    <w:p w14:paraId="2D508087" w14:textId="77777777" w:rsidR="00F9611C" w:rsidRPr="009D066C" w:rsidRDefault="00F9611C" w:rsidP="00F9611C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Pr="009D066C">
        <w:rPr>
          <w:rFonts w:ascii="Tahoma" w:hAnsi="Tahoma" w:cs="Tahoma"/>
        </w:rPr>
        <w:t>urée des reconductions : 12 mois</w:t>
      </w:r>
    </w:p>
    <w:p w14:paraId="045F8620" w14:textId="77777777" w:rsidR="00F9611C" w:rsidRPr="00A972AC" w:rsidRDefault="00F9611C" w:rsidP="00F9611C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5FA92D40" w14:textId="77777777" w:rsidR="00F9611C" w:rsidRPr="00B06D10" w:rsidRDefault="00F9611C" w:rsidP="00F9611C">
      <w:pPr>
        <w:suppressAutoHyphens w:val="0"/>
        <w:autoSpaceDE w:val="0"/>
        <w:autoSpaceDN w:val="0"/>
        <w:adjustRightInd w:val="0"/>
        <w:rPr>
          <w:rFonts w:ascii="Tahoma" w:eastAsia="Andale Sans UI" w:hAnsi="Tahoma" w:cs="Tahoma"/>
          <w:bCs/>
          <w:kern w:val="3"/>
          <w:lang w:eastAsia="ja-JP"/>
        </w:rPr>
      </w:pPr>
      <w:r w:rsidRPr="00B06D10">
        <w:rPr>
          <w:rFonts w:ascii="Tahoma" w:eastAsia="Andale Sans UI" w:hAnsi="Tahoma" w:cs="Tahoma"/>
          <w:bCs/>
          <w:kern w:val="3"/>
          <w:lang w:eastAsia="ja-JP"/>
        </w:rPr>
        <w:t>L’accord-cadre prend effet conformément à la date indiquée sur la lettre de notification.</w:t>
      </w:r>
    </w:p>
    <w:p w14:paraId="4662716A" w14:textId="23340221" w:rsidR="00F87D32" w:rsidRDefault="00F9611C" w:rsidP="00E359A4">
      <w:pPr>
        <w:suppressAutoHyphens w:val="0"/>
        <w:autoSpaceDE w:val="0"/>
        <w:autoSpaceDN w:val="0"/>
        <w:adjustRightInd w:val="0"/>
        <w:rPr>
          <w:rFonts w:ascii="Tahoma" w:hAnsi="Tahoma" w:cs="Tahoma"/>
          <w:b/>
        </w:rPr>
      </w:pPr>
      <w:r w:rsidRPr="00B06D10">
        <w:rPr>
          <w:rFonts w:ascii="Tahoma" w:eastAsia="Andale Sans UI" w:hAnsi="Tahoma" w:cs="Tahoma"/>
          <w:bCs/>
          <w:kern w:val="3"/>
          <w:lang w:eastAsia="ja-JP"/>
        </w:rPr>
        <w:t xml:space="preserve">Date prévisionnelle de début d’exécution des prestations : </w:t>
      </w:r>
      <w:r w:rsidR="00E359A4">
        <w:rPr>
          <w:rFonts w:ascii="Tahoma" w:hAnsi="Tahoma" w:cs="Tahoma"/>
          <w:b/>
        </w:rPr>
        <w:t>2 février 2026</w:t>
      </w:r>
    </w:p>
    <w:p w14:paraId="49A5BE2F" w14:textId="77777777"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14:paraId="5611B70B" w14:textId="77777777" w:rsidTr="00361EF0">
        <w:tc>
          <w:tcPr>
            <w:tcW w:w="10419" w:type="dxa"/>
            <w:shd w:val="clear" w:color="auto" w:fill="66CCFF"/>
          </w:tcPr>
          <w:p w14:paraId="767DE045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14:paraId="00A80421" w14:textId="77777777"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48B32561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14:paraId="1BADC758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40D844E2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C5366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4CC44F60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2606CB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F695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475650B0" w14:textId="77777777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3D760A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8A2C1C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EFC49B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55625CBB" w14:textId="77777777"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398C683F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14:paraId="5A880B75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14:paraId="302C67CA" w14:textId="77777777"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32967385" w14:textId="77777777"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14:paraId="50DA8590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14:paraId="6A42D3C1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20C28947" w14:textId="77777777"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62192D6D" w14:textId="77777777"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7AF0971F" w14:textId="77777777"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7AE26902" w14:textId="77777777"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14:paraId="5AE36F88" w14:textId="77777777"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14:paraId="623A8D58" w14:textId="77777777"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7B4D5A1B" w14:textId="77777777"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14:paraId="6186C8A6" w14:textId="77777777"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14:paraId="0ACC787A" w14:textId="77777777"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14:paraId="61369093" w14:textId="77777777"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14:paraId="05553059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14:paraId="302C6AC0" w14:textId="77777777"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330805DE" w14:textId="77777777"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r w:rsidR="002904AF" w:rsidRPr="00A2106F">
        <w:rPr>
          <w:rFonts w:ascii="Tahoma" w:hAnsi="Tahoma" w:cs="Tahoma"/>
        </w:rPr>
        <w:t>pour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14:paraId="55D5DF60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08E75BE4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14:paraId="2EBCF087" w14:textId="77777777"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  <w:t>pour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14:paraId="21643573" w14:textId="77777777"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1C633E6B" w14:textId="77777777"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14:paraId="265E46D8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  <w:t>ont donné mandat au mandataire dans les conditions définies par les pouvoirs joints en annexe.</w:t>
      </w:r>
    </w:p>
    <w:p w14:paraId="09D09A3F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22BA2B32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14:paraId="5B17DB81" w14:textId="77777777"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14:paraId="3D4CC280" w14:textId="77777777"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44CE6BC9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3E09DC34" w14:textId="77777777"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  <w:t>donnent mandat au mandataire, qui l’accepte, pour les représenter vis-à-vis de l’acheteur et pour coordonner l’ensemble des prestations ;</w:t>
      </w:r>
    </w:p>
    <w:p w14:paraId="1B519D18" w14:textId="77777777"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14:paraId="25047245" w14:textId="77777777"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  <w:t xml:space="preserve">donnent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14:paraId="36A07EA9" w14:textId="77777777"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14:paraId="4627D8B5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  <w:t>donnent mandat au mandataire dans les conditions définies ci-dessous</w:t>
      </w:r>
      <w:r w:rsidRPr="00A2106F">
        <w:rPr>
          <w:rFonts w:ascii="Tahoma" w:hAnsi="Tahoma" w:cs="Tahoma"/>
        </w:rPr>
        <w:t> :</w:t>
      </w:r>
    </w:p>
    <w:p w14:paraId="01B18441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14:paraId="122B65B1" w14:textId="77777777"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5E8F3FF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74E54D0F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1BCA26F9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3545CEF0" w14:textId="77777777"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14:paraId="522094AB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46F448E6" w14:textId="77777777"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48802216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9D8529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lastRenderedPageBreak/>
              <w:t>Nom, prénom et qualité</w:t>
            </w:r>
          </w:p>
          <w:p w14:paraId="4A0A350F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25F03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3B268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339D02F2" w14:textId="77777777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6A88BD1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08CB5C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B6E5AC4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14:paraId="174DFE64" w14:textId="77777777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</w:tcPr>
          <w:p w14:paraId="2986CD6A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</w:tcPr>
          <w:p w14:paraId="33832AA2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075B7F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26250158" w14:textId="77777777"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74B15D97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31A137ED" w14:textId="77777777">
        <w:tc>
          <w:tcPr>
            <w:tcW w:w="10277" w:type="dxa"/>
            <w:shd w:val="clear" w:color="auto" w:fill="66CCFF"/>
          </w:tcPr>
          <w:p w14:paraId="536054C7" w14:textId="77777777"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2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2"/>
    </w:tbl>
    <w:p w14:paraId="10EB4C94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DE57633" w14:textId="77777777" w:rsidR="00C63047" w:rsidRPr="00D92112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 l’acheteur :</w:t>
      </w:r>
    </w:p>
    <w:p w14:paraId="56F4515A" w14:textId="77777777" w:rsidR="00C63047" w:rsidRPr="00F85760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14:paraId="75E1C6D4" w14:textId="77777777" w:rsidR="00C63047" w:rsidRPr="00D92112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  <w:r w:rsidR="00F87D32" w:rsidRPr="00D92112">
        <w:rPr>
          <w:rFonts w:ascii="Tahoma" w:hAnsi="Tahoma" w:cs="Tahoma"/>
        </w:rPr>
        <w:t xml:space="preserve"> en qualité d’établissement support du GHT-BO</w:t>
      </w:r>
    </w:p>
    <w:p w14:paraId="7195AAC0" w14:textId="77777777" w:rsidR="00C63047" w:rsidRPr="00D92112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 w:rsidR="00D92112"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2B679E04" w14:textId="77777777" w:rsidR="00F87D32" w:rsidRDefault="00F87D32" w:rsidP="00C63047"/>
    <w:p w14:paraId="4125C86F" w14:textId="77777777" w:rsidR="00F87D32" w:rsidRPr="00D92112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des établissements exécutant le marché</w:t>
      </w:r>
      <w:r w:rsidR="00573BEC">
        <w:rPr>
          <w:rFonts w:ascii="Tahoma" w:hAnsi="Tahoma" w:cs="Tahoma"/>
          <w:b w:val="0"/>
          <w:bCs/>
          <w:iCs/>
          <w:color w:val="FF0000"/>
        </w:rPr>
        <w:t xml:space="preserve"> ou maîtrise d’ouvrage</w:t>
      </w:r>
      <w:r w:rsidR="00AA3D45">
        <w:rPr>
          <w:rFonts w:ascii="Tahoma" w:hAnsi="Tahoma" w:cs="Tahoma"/>
          <w:b w:val="0"/>
          <w:bCs/>
          <w:iCs/>
          <w:color w:val="FF0000"/>
        </w:rPr>
        <w:t xml:space="preserve"> </w:t>
      </w:r>
      <w:r w:rsidRPr="00D92112">
        <w:rPr>
          <w:rFonts w:ascii="Tahoma" w:hAnsi="Tahoma" w:cs="Tahoma"/>
          <w:b w:val="0"/>
          <w:bCs/>
          <w:iCs/>
          <w:color w:val="FF0000"/>
        </w:rPr>
        <w:t>:</w:t>
      </w:r>
    </w:p>
    <w:p w14:paraId="61872104" w14:textId="77777777" w:rsidR="00F87D32" w:rsidRPr="00F85760" w:rsidRDefault="00F87D3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14:paraId="5D0957CF" w14:textId="18EEE96F" w:rsidR="00E0668C" w:rsidRPr="00D92112" w:rsidRDefault="00E0668C" w:rsidP="00E0668C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</w:p>
    <w:p w14:paraId="646B9471" w14:textId="4A7A8068" w:rsidR="00D92112" w:rsidRDefault="00E0668C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015377E9" w14:textId="77777777" w:rsidR="00E0668C" w:rsidRDefault="00E0668C" w:rsidP="00DF0A5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00941328" w14:textId="5B9DDFC5" w:rsidR="00E0668C" w:rsidRDefault="00E0668C" w:rsidP="00DF0A5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Et</w:t>
      </w:r>
    </w:p>
    <w:p w14:paraId="4CD9B0B1" w14:textId="77777777" w:rsidR="00E0668C" w:rsidRDefault="00E0668C" w:rsidP="00DF0A5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4AB36476" w14:textId="67497B86" w:rsidR="00E0668C" w:rsidRPr="00D92112" w:rsidRDefault="00E0668C" w:rsidP="00E0668C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>
        <w:rPr>
          <w:rFonts w:ascii="Tahoma" w:hAnsi="Tahoma" w:cs="Tahoma"/>
        </w:rPr>
        <w:t>de Landerneau</w:t>
      </w:r>
    </w:p>
    <w:p w14:paraId="2C4ABFF8" w14:textId="081CE973" w:rsidR="00E0668C" w:rsidRDefault="00E0668C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1 route de Pencran – 29800 LANDERNEAU</w:t>
      </w:r>
    </w:p>
    <w:p w14:paraId="6A174AA2" w14:textId="77777777" w:rsidR="00E0668C" w:rsidRDefault="00E0668C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2F4C0698" w14:textId="259CC0AD" w:rsidR="00E0668C" w:rsidRDefault="00E0668C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Et </w:t>
      </w:r>
    </w:p>
    <w:p w14:paraId="37DC08FF" w14:textId="77777777" w:rsidR="00E0668C" w:rsidRDefault="00E0668C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38FDDE4F" w14:textId="1A684129" w:rsidR="00E0668C" w:rsidRPr="00D92112" w:rsidRDefault="00E0668C" w:rsidP="00E0668C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>
        <w:rPr>
          <w:rFonts w:ascii="Tahoma" w:hAnsi="Tahoma" w:cs="Tahoma"/>
        </w:rPr>
        <w:t xml:space="preserve">de </w:t>
      </w:r>
      <w:r w:rsidR="003A1117">
        <w:rPr>
          <w:rFonts w:ascii="Tahoma" w:hAnsi="Tahoma" w:cs="Tahoma"/>
        </w:rPr>
        <w:t>Saint-Renan</w:t>
      </w:r>
    </w:p>
    <w:p w14:paraId="530D1C27" w14:textId="0B9D0A59" w:rsidR="00E0668C" w:rsidRDefault="003A1117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>17 rue de Brest – 29290 SAINT-RENAN</w:t>
      </w:r>
    </w:p>
    <w:p w14:paraId="1312657E" w14:textId="77777777" w:rsidR="00D2655F" w:rsidRPr="00906232" w:rsidRDefault="00D2655F" w:rsidP="00AA3D45">
      <w:pPr>
        <w:pStyle w:val="En-tte"/>
        <w:tabs>
          <w:tab w:val="clear" w:pos="4536"/>
          <w:tab w:val="clear" w:pos="9072"/>
        </w:tabs>
        <w:jc w:val="both"/>
      </w:pPr>
    </w:p>
    <w:p w14:paraId="43CC4DD1" w14:textId="77777777"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Nom, prénom, qualité du signataire du marché ou de l’accord-cadre :</w:t>
      </w:r>
    </w:p>
    <w:p w14:paraId="0FD229DD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0C9CBC16" w14:textId="77777777"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14:paraId="2FD26138" w14:textId="77777777" w:rsidR="00D2655F" w:rsidRPr="00906232" w:rsidRDefault="00D2655F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34E863CE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14:paraId="5249B418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708EE9E3" w14:textId="48EF5A12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Monsieur Cyril MARTIN, Directeur des Achats</w:t>
      </w:r>
      <w:r w:rsidR="00B42CF9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B42CF9">
        <w:rPr>
          <w:rFonts w:ascii="Tahoma" w:hAnsi="Tahoma" w:cs="Tahoma"/>
        </w:rPr>
        <w:t xml:space="preserve"> et du Biomédical</w:t>
      </w:r>
      <w:r w:rsidR="00D92112">
        <w:rPr>
          <w:rFonts w:ascii="Tahoma" w:hAnsi="Tahoma" w:cs="Tahoma"/>
        </w:rPr>
        <w:t xml:space="preserve">, </w:t>
      </w:r>
      <w:r w:rsidR="008C48D9">
        <w:rPr>
          <w:rFonts w:ascii="Tahoma" w:hAnsi="Tahoma" w:cs="Tahoma"/>
        </w:rPr>
        <w:t>Directeur des achats du GHT-BO</w:t>
      </w:r>
      <w:r w:rsidR="008C48D9" w:rsidRPr="00906232">
        <w:rPr>
          <w:rFonts w:ascii="Tahoma" w:hAnsi="Tahoma" w:cs="Tahoma"/>
        </w:rPr>
        <w:t xml:space="preserve"> ou son représentant</w:t>
      </w:r>
    </w:p>
    <w:p w14:paraId="35AF9C42" w14:textId="77777777"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14:paraId="2D0A4DF2" w14:textId="3187479E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Direction des Achats</w:t>
      </w:r>
      <w:r w:rsidR="00B42CF9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B42CF9">
        <w:rPr>
          <w:rFonts w:ascii="Tahoma" w:hAnsi="Tahoma" w:cs="Tahoma"/>
        </w:rPr>
        <w:t xml:space="preserve"> et du Biomédical</w:t>
      </w:r>
    </w:p>
    <w:p w14:paraId="7F5CF8B4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14:paraId="2CBE0FA5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14:paraId="126B0955" w14:textId="77777777"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</w:t>
      </w:r>
      <w:proofErr w:type="gramStart"/>
      <w:r>
        <w:rPr>
          <w:rFonts w:ascii="Tahoma" w:hAnsi="Tahoma" w:cs="Tahoma"/>
          <w:bCs/>
        </w:rPr>
        <w:t>mail</w:t>
      </w:r>
      <w:proofErr w:type="gramEnd"/>
      <w:r>
        <w:rPr>
          <w:rFonts w:ascii="Tahoma" w:hAnsi="Tahoma" w:cs="Tahoma"/>
          <w:bCs/>
        </w:rPr>
        <w:t xml:space="preserve">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14:paraId="6C70982F" w14:textId="77777777"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14:paraId="368B4467" w14:textId="77777777"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Désignation, adresse, numéro de téléphone du comptable assignataire :</w:t>
      </w:r>
    </w:p>
    <w:p w14:paraId="17CBEAAD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04F6BEBA" w14:textId="77777777"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14:paraId="08FF8AD0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14:paraId="4E7D0B9A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14:paraId="2E32FC12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14:paraId="74FD124E" w14:textId="77777777"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14:paraId="3CA3CCF7" w14:textId="77777777" w:rsidR="00D2655F" w:rsidRPr="00906232" w:rsidRDefault="00D2655F" w:rsidP="00C63047">
      <w:pPr>
        <w:pStyle w:val="fcase2metab"/>
        <w:ind w:left="0" w:firstLine="0"/>
        <w:rPr>
          <w:rFonts w:ascii="Tahoma" w:hAnsi="Tahoma" w:cs="Tahoma"/>
        </w:rPr>
      </w:pPr>
    </w:p>
    <w:p w14:paraId="72FAFCF0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 xml:space="preserve">Imputation budgétaire : </w:t>
      </w:r>
    </w:p>
    <w:p w14:paraId="21C681E5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47D12472" w14:textId="308900F0" w:rsidR="00C63047" w:rsidRDefault="009D4B60" w:rsidP="00C63047">
      <w:pPr>
        <w:pStyle w:val="fcase2metab"/>
        <w:rPr>
          <w:rFonts w:ascii="Tahoma" w:hAnsi="Tahoma" w:cs="Tahoma"/>
        </w:rPr>
      </w:pPr>
      <w:r w:rsidRPr="00AA3D45">
        <w:rPr>
          <w:rFonts w:ascii="Tahoma" w:hAnsi="Tahoma" w:cs="Tahoma"/>
        </w:rPr>
        <w:lastRenderedPageBreak/>
        <w:t xml:space="preserve">Classe </w:t>
      </w:r>
      <w:r w:rsidR="00DF0A56">
        <w:rPr>
          <w:rFonts w:ascii="Tahoma" w:hAnsi="Tahoma" w:cs="Tahoma"/>
        </w:rPr>
        <w:t>6</w:t>
      </w:r>
    </w:p>
    <w:p w14:paraId="7B3CA5D2" w14:textId="77777777"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 w14:paraId="35A00E74" w14:textId="77777777">
        <w:tc>
          <w:tcPr>
            <w:tcW w:w="10277" w:type="dxa"/>
            <w:shd w:val="clear" w:color="auto" w:fill="66CCFF"/>
          </w:tcPr>
          <w:p w14:paraId="60B25CD4" w14:textId="77777777"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14:paraId="58573F06" w14:textId="77777777"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14:paraId="26199C94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14:paraId="3F98939C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14:paraId="5B63AA34" w14:textId="77777777"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19856143" w14:textId="77777777" w:rsidR="00F85760" w:rsidRPr="003B7F59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2CF10F0C" w14:textId="77777777"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36DB12AE" w14:textId="77777777"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D687674" w14:textId="77777777"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B95006D" w14:textId="77777777"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1E3E4FF5" w14:textId="77777777"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578E354E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59FE03C" w14:textId="77777777"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616A0AAD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3C28877C" w14:textId="77777777"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79E26474" w14:textId="77777777"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D34B01F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69558A5F" w14:textId="77777777" w:rsidR="00D92112" w:rsidRDefault="00D92112" w:rsidP="0010284B">
      <w:pPr>
        <w:rPr>
          <w:rFonts w:ascii="Tahoma" w:hAnsi="Tahoma" w:cs="Tahoma"/>
        </w:rPr>
      </w:pPr>
    </w:p>
    <w:p w14:paraId="11AA5B1F" w14:textId="77777777"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14:paraId="4F766A5C" w14:textId="77777777" w:rsidR="00B2407A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14:paraId="0CDB2ACF" w14:textId="77777777" w:rsidR="00B2407A" w:rsidRPr="003B7F59" w:rsidRDefault="007E313B" w:rsidP="00573BEC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14:paraId="4F060371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14:paraId="34BEE164" w14:textId="77777777"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D2655F">
        <w:rPr>
          <w:rFonts w:ascii="Tahoma" w:hAnsi="Tahoma" w:cs="Tahoma"/>
        </w:rPr>
        <w:t> :</w:t>
      </w:r>
    </w:p>
    <w:p w14:paraId="1771E54A" w14:textId="77777777"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0776087A" w14:textId="77777777"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14:paraId="562FD376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14:paraId="03D036FA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14:paraId="65D9D7E1" w14:textId="77777777"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14:paraId="713BC261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C9CF5CE" w14:textId="77777777" w:rsidR="009B1CD0" w:rsidRPr="00A2106F" w:rsidRDefault="00C256E4" w:rsidP="00C256E4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14:paraId="4C8EAF56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8E9455F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315E73D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Pour la Directrice Générale </w:t>
      </w:r>
    </w:p>
    <w:p w14:paraId="4A54D0CC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du Centre Hospitalier Universitaire de Brest</w:t>
      </w:r>
    </w:p>
    <w:p w14:paraId="32DB0072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16ACE331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14:paraId="0194971C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Directeur des Achats </w:t>
      </w:r>
    </w:p>
    <w:p w14:paraId="01F97905" w14:textId="65B149AD" w:rsidR="002C2CA3" w:rsidRPr="00A2106F" w:rsidRDefault="00DF0A56" w:rsidP="003A1117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du GHT de Bretagne Occidentale</w:t>
      </w: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B94D2" w14:textId="77777777" w:rsidR="002D71A5" w:rsidRDefault="002D71A5">
      <w:r>
        <w:separator/>
      </w:r>
    </w:p>
  </w:endnote>
  <w:endnote w:type="continuationSeparator" w:id="0">
    <w:p w14:paraId="3844D89C" w14:textId="77777777" w:rsidR="002D71A5" w:rsidRDefault="002D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14:paraId="48FDF779" w14:textId="77777777" w:rsidTr="00A2106F">
      <w:trPr>
        <w:tblHeader/>
      </w:trPr>
      <w:tc>
        <w:tcPr>
          <w:tcW w:w="2906" w:type="dxa"/>
          <w:shd w:val="clear" w:color="auto" w:fill="66CCFF"/>
        </w:tcPr>
        <w:p w14:paraId="01797C9F" w14:textId="77777777"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14:paraId="2CAE7E2F" w14:textId="77777777"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14:paraId="3D2BA12D" w14:textId="77777777" w:rsidR="009F60F0" w:rsidRDefault="009F60F0" w:rsidP="00D92112">
          <w:pPr>
            <w:jc w:val="center"/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</w:pPr>
          <w:r w:rsidRPr="009F60F0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Marché N° _______</w:t>
          </w:r>
          <w:r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______________</w:t>
          </w:r>
        </w:p>
        <w:p w14:paraId="4DD300FE" w14:textId="59126523" w:rsidR="00D92112" w:rsidRPr="009F60F0" w:rsidRDefault="00D92112" w:rsidP="00573BEC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r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Consultation N°</w:t>
          </w:r>
          <w:r w:rsidR="009F60F0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 xml:space="preserve"> </w:t>
          </w:r>
          <w:r w:rsidR="0050014C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202</w:t>
          </w:r>
          <w:r w:rsidR="00E0668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5</w:t>
          </w:r>
          <w:r w:rsidR="0050014C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D</w:t>
          </w:r>
          <w:r w:rsidR="00DF0A56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AL</w:t>
          </w:r>
          <w:r w:rsidR="003E1813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0131</w:t>
          </w:r>
        </w:p>
      </w:tc>
      <w:tc>
        <w:tcPr>
          <w:tcW w:w="896" w:type="dxa"/>
          <w:shd w:val="clear" w:color="auto" w:fill="66CCFF"/>
          <w:vAlign w:val="center"/>
        </w:tcPr>
        <w:p w14:paraId="32D9F6ED" w14:textId="77777777"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14:paraId="6EE2B617" w14:textId="77777777"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573BEC">
            <w:rPr>
              <w:rStyle w:val="Numrodepage"/>
              <w:rFonts w:ascii="Tahoma" w:hAnsi="Tahoma" w:cs="Tahoma"/>
              <w:b/>
              <w:noProof/>
            </w:rPr>
            <w:t>6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14:paraId="0A7081F3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14:paraId="193608D8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573BEC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14:paraId="520BAEDA" w14:textId="77777777" w:rsidR="00D92112" w:rsidRDefault="00D921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F7B89" w14:textId="77777777" w:rsidR="002D71A5" w:rsidRDefault="002D71A5">
      <w:r>
        <w:separator/>
      </w:r>
    </w:p>
  </w:footnote>
  <w:footnote w:type="continuationSeparator" w:id="0">
    <w:p w14:paraId="2876AB62" w14:textId="77777777" w:rsidR="002D71A5" w:rsidRDefault="002D71A5">
      <w:r>
        <w:continuationSeparator/>
      </w:r>
    </w:p>
  </w:footnote>
  <w:footnote w:id="1">
    <w:p w14:paraId="73C1F817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73577221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58792">
    <w:abstractNumId w:val="0"/>
  </w:num>
  <w:num w:numId="2" w16cid:durableId="180317060">
    <w:abstractNumId w:val="1"/>
  </w:num>
  <w:num w:numId="3" w16cid:durableId="1639534936">
    <w:abstractNumId w:val="2"/>
  </w:num>
  <w:num w:numId="4" w16cid:durableId="604073876">
    <w:abstractNumId w:val="7"/>
  </w:num>
  <w:num w:numId="5" w16cid:durableId="431122514">
    <w:abstractNumId w:val="5"/>
  </w:num>
  <w:num w:numId="6" w16cid:durableId="1876849906">
    <w:abstractNumId w:val="0"/>
  </w:num>
  <w:num w:numId="7" w16cid:durableId="154495019">
    <w:abstractNumId w:val="0"/>
  </w:num>
  <w:num w:numId="8" w16cid:durableId="1238320926">
    <w:abstractNumId w:val="3"/>
  </w:num>
  <w:num w:numId="9" w16cid:durableId="2054883437">
    <w:abstractNumId w:val="6"/>
  </w:num>
  <w:num w:numId="10" w16cid:durableId="260340492">
    <w:abstractNumId w:val="4"/>
  </w:num>
  <w:num w:numId="11" w16cid:durableId="25343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1A5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101D38"/>
    <w:rsid w:val="0010284B"/>
    <w:rsid w:val="00166B56"/>
    <w:rsid w:val="00180829"/>
    <w:rsid w:val="001971FD"/>
    <w:rsid w:val="001A7FD9"/>
    <w:rsid w:val="001C40C0"/>
    <w:rsid w:val="001C733C"/>
    <w:rsid w:val="001D4F62"/>
    <w:rsid w:val="0021527A"/>
    <w:rsid w:val="0021797C"/>
    <w:rsid w:val="002224CA"/>
    <w:rsid w:val="00225A1A"/>
    <w:rsid w:val="002904AF"/>
    <w:rsid w:val="002C2CA3"/>
    <w:rsid w:val="002C35DA"/>
    <w:rsid w:val="002C4B3E"/>
    <w:rsid w:val="002C79D6"/>
    <w:rsid w:val="002D71A5"/>
    <w:rsid w:val="00301C39"/>
    <w:rsid w:val="00327E8E"/>
    <w:rsid w:val="00332B12"/>
    <w:rsid w:val="00354C04"/>
    <w:rsid w:val="00361EF0"/>
    <w:rsid w:val="00364508"/>
    <w:rsid w:val="00374FEC"/>
    <w:rsid w:val="00385E76"/>
    <w:rsid w:val="003A1117"/>
    <w:rsid w:val="003B3DBB"/>
    <w:rsid w:val="003D5CC2"/>
    <w:rsid w:val="003D5E12"/>
    <w:rsid w:val="003E1813"/>
    <w:rsid w:val="003F51AD"/>
    <w:rsid w:val="004205FA"/>
    <w:rsid w:val="0043706E"/>
    <w:rsid w:val="0044597F"/>
    <w:rsid w:val="0049513C"/>
    <w:rsid w:val="004A7169"/>
    <w:rsid w:val="004A7332"/>
    <w:rsid w:val="004E75A6"/>
    <w:rsid w:val="004F47B0"/>
    <w:rsid w:val="0050014C"/>
    <w:rsid w:val="00500175"/>
    <w:rsid w:val="00514DAF"/>
    <w:rsid w:val="00532EC7"/>
    <w:rsid w:val="00541CA3"/>
    <w:rsid w:val="005546A9"/>
    <w:rsid w:val="00557570"/>
    <w:rsid w:val="00573BEC"/>
    <w:rsid w:val="005846FB"/>
    <w:rsid w:val="005A4A3B"/>
    <w:rsid w:val="005A4CB5"/>
    <w:rsid w:val="005E371E"/>
    <w:rsid w:val="006025FC"/>
    <w:rsid w:val="0061068C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256F3"/>
    <w:rsid w:val="00757151"/>
    <w:rsid w:val="00760FC8"/>
    <w:rsid w:val="007673E9"/>
    <w:rsid w:val="00767614"/>
    <w:rsid w:val="00776FB5"/>
    <w:rsid w:val="007909E0"/>
    <w:rsid w:val="0079785C"/>
    <w:rsid w:val="007A002E"/>
    <w:rsid w:val="007D7A65"/>
    <w:rsid w:val="007E2D2D"/>
    <w:rsid w:val="007E313B"/>
    <w:rsid w:val="007F68A6"/>
    <w:rsid w:val="0082545B"/>
    <w:rsid w:val="00825F08"/>
    <w:rsid w:val="0083205E"/>
    <w:rsid w:val="00844DAA"/>
    <w:rsid w:val="0085499C"/>
    <w:rsid w:val="00860CC9"/>
    <w:rsid w:val="0088481C"/>
    <w:rsid w:val="008B3681"/>
    <w:rsid w:val="008C48D9"/>
    <w:rsid w:val="00906232"/>
    <w:rsid w:val="0091603F"/>
    <w:rsid w:val="00934503"/>
    <w:rsid w:val="00937CDB"/>
    <w:rsid w:val="009449F4"/>
    <w:rsid w:val="00970CC7"/>
    <w:rsid w:val="009806BA"/>
    <w:rsid w:val="00983FF3"/>
    <w:rsid w:val="009A7D51"/>
    <w:rsid w:val="009B1CD0"/>
    <w:rsid w:val="009B45B9"/>
    <w:rsid w:val="009D4B60"/>
    <w:rsid w:val="009E5054"/>
    <w:rsid w:val="009F0416"/>
    <w:rsid w:val="009F05E6"/>
    <w:rsid w:val="009F60F0"/>
    <w:rsid w:val="00A01BE5"/>
    <w:rsid w:val="00A2106F"/>
    <w:rsid w:val="00A63921"/>
    <w:rsid w:val="00AA3D45"/>
    <w:rsid w:val="00AC7705"/>
    <w:rsid w:val="00AC7DFF"/>
    <w:rsid w:val="00AD312A"/>
    <w:rsid w:val="00AD44CD"/>
    <w:rsid w:val="00AE7831"/>
    <w:rsid w:val="00AF2FDD"/>
    <w:rsid w:val="00B054DA"/>
    <w:rsid w:val="00B06D10"/>
    <w:rsid w:val="00B2407A"/>
    <w:rsid w:val="00B42CF9"/>
    <w:rsid w:val="00B87564"/>
    <w:rsid w:val="00BA44E5"/>
    <w:rsid w:val="00BE6078"/>
    <w:rsid w:val="00C256E4"/>
    <w:rsid w:val="00C46E16"/>
    <w:rsid w:val="00C61C9A"/>
    <w:rsid w:val="00C63047"/>
    <w:rsid w:val="00C6414E"/>
    <w:rsid w:val="00C91060"/>
    <w:rsid w:val="00C911FE"/>
    <w:rsid w:val="00C95FAE"/>
    <w:rsid w:val="00CC578C"/>
    <w:rsid w:val="00CD185D"/>
    <w:rsid w:val="00CD46CC"/>
    <w:rsid w:val="00CE3F01"/>
    <w:rsid w:val="00D25E1F"/>
    <w:rsid w:val="00D2655F"/>
    <w:rsid w:val="00D46BC7"/>
    <w:rsid w:val="00D759FB"/>
    <w:rsid w:val="00D92112"/>
    <w:rsid w:val="00D9469D"/>
    <w:rsid w:val="00DA1113"/>
    <w:rsid w:val="00DF0A56"/>
    <w:rsid w:val="00E00627"/>
    <w:rsid w:val="00E0668C"/>
    <w:rsid w:val="00E27E9E"/>
    <w:rsid w:val="00E359A4"/>
    <w:rsid w:val="00E47798"/>
    <w:rsid w:val="00E720E7"/>
    <w:rsid w:val="00EA6B42"/>
    <w:rsid w:val="00EE0FBC"/>
    <w:rsid w:val="00EE27AF"/>
    <w:rsid w:val="00F24DCE"/>
    <w:rsid w:val="00F27780"/>
    <w:rsid w:val="00F3239B"/>
    <w:rsid w:val="00F64A5C"/>
    <w:rsid w:val="00F7141B"/>
    <w:rsid w:val="00F85760"/>
    <w:rsid w:val="00F87D32"/>
    <w:rsid w:val="00F9087E"/>
    <w:rsid w:val="00F9611C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1E1AD021"/>
  <w15:docId w15:val="{3BCA77AA-DE58-4BAB-B3FD-EA3EA6B1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0AFF3-5E71-41C0-BD8F-4D1447847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1673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BESNAULT NICOLAS</dc:creator>
  <cp:lastModifiedBy>BESNAULT Nicolas</cp:lastModifiedBy>
  <cp:revision>16</cp:revision>
  <cp:lastPrinted>2016-04-13T07:26:00Z</cp:lastPrinted>
  <dcterms:created xsi:type="dcterms:W3CDTF">2023-03-20T13:27:00Z</dcterms:created>
  <dcterms:modified xsi:type="dcterms:W3CDTF">2025-10-23T08:29:00Z</dcterms:modified>
</cp:coreProperties>
</file>